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F91" w:rsidRPr="009929F2" w:rsidRDefault="002D473A" w:rsidP="009929F2">
      <w:pPr>
        <w:jc w:val="both"/>
        <w:rPr>
          <w:sz w:val="22"/>
          <w:szCs w:val="22"/>
        </w:rPr>
      </w:pPr>
      <w:r w:rsidRPr="009929F2">
        <w:rPr>
          <w:sz w:val="22"/>
          <w:szCs w:val="22"/>
        </w:rPr>
        <w:t xml:space="preserve">                    </w:t>
      </w:r>
      <w:r w:rsidR="001F0597">
        <w:rPr>
          <w:sz w:val="22"/>
          <w:szCs w:val="22"/>
        </w:rPr>
        <w:t xml:space="preserve">                       </w:t>
      </w:r>
      <w:r w:rsidR="00EC3183" w:rsidRPr="009929F2">
        <w:rPr>
          <w:sz w:val="22"/>
          <w:szCs w:val="22"/>
        </w:rPr>
        <w:t xml:space="preserve">          </w:t>
      </w:r>
      <w:r w:rsidRPr="009929F2">
        <w:rPr>
          <w:sz w:val="22"/>
          <w:szCs w:val="22"/>
        </w:rPr>
        <w:t xml:space="preserve">    </w:t>
      </w:r>
      <w:r w:rsidR="00EC3183" w:rsidRPr="009929F2">
        <w:rPr>
          <w:sz w:val="22"/>
          <w:szCs w:val="22"/>
        </w:rPr>
        <w:t xml:space="preserve">   </w:t>
      </w:r>
      <w:r w:rsidRPr="009929F2">
        <w:rPr>
          <w:sz w:val="22"/>
          <w:szCs w:val="22"/>
        </w:rPr>
        <w:t xml:space="preserve">  </w:t>
      </w:r>
      <w:r w:rsidR="00EC3183" w:rsidRPr="009929F2">
        <w:rPr>
          <w:sz w:val="22"/>
          <w:szCs w:val="22"/>
        </w:rPr>
        <w:t xml:space="preserve">                                                            </w:t>
      </w:r>
      <w:r w:rsidR="001F0597">
        <w:rPr>
          <w:sz w:val="22"/>
          <w:szCs w:val="22"/>
        </w:rPr>
        <w:t xml:space="preserve"> </w:t>
      </w:r>
    </w:p>
    <w:p w:rsidR="007C09AC" w:rsidRPr="009929F2" w:rsidRDefault="00DD1F91" w:rsidP="009929F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929F2">
        <w:rPr>
          <w:rFonts w:ascii="Times New Roman" w:hAnsi="Times New Roman" w:cs="Times New Roman"/>
          <w:sz w:val="22"/>
          <w:szCs w:val="22"/>
        </w:rPr>
        <w:t xml:space="preserve">   </w:t>
      </w:r>
      <w:r w:rsidR="00EC3183" w:rsidRPr="009929F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</w:t>
      </w:r>
      <w:r w:rsidRPr="009929F2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BC19AA" w:rsidRDefault="00B0308C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 w:rsidRPr="00B0308C">
        <w:rPr>
          <w:rFonts w:eastAsia="Calibri"/>
          <w:b/>
          <w:noProof/>
          <w:sz w:val="22"/>
          <w:szCs w:val="22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790327</wp:posOffset>
            </wp:positionH>
            <wp:positionV relativeFrom="page">
              <wp:posOffset>461176</wp:posOffset>
            </wp:positionV>
            <wp:extent cx="5952710" cy="564542"/>
            <wp:effectExtent l="19050" t="0" r="7620" b="0"/>
            <wp:wrapNone/>
            <wp:docPr id="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503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19AA" w:rsidRDefault="00BC19AA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</w:p>
    <w:p w:rsidR="00AF4532" w:rsidRDefault="00AF4532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</w:p>
    <w:p w:rsidR="00EA10A9" w:rsidRPr="00BC19AA" w:rsidRDefault="00FB6ED0" w:rsidP="00BC19AA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5314950</wp:posOffset>
                </wp:positionH>
                <wp:positionV relativeFrom="paragraph">
                  <wp:posOffset>-172085</wp:posOffset>
                </wp:positionV>
                <wp:extent cx="1876425" cy="790575"/>
                <wp:effectExtent l="0" t="0" r="952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6425" cy="790575"/>
                          <a:chOff x="8414" y="-147"/>
                          <a:chExt cx="2955" cy="1512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02" y="-147"/>
                            <a:ext cx="1073" cy="1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14" y="959"/>
                            <a:ext cx="2955" cy="4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88EA9" id="Gruppo 1" o:spid="_x0000_s1026" style="position:absolute;margin-left:418.5pt;margin-top:-13.55pt;width:147.75pt;height:62.25pt;z-index:251660288;mso-position-horizontal-relative:page" coordorigin="8414,-147" coordsize="2955,15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9302;top:-147;width:1073;height:10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7FwXDAAAA2gAAAA8AAABkcnMvZG93bnJldi54bWxEj0FrwkAUhO8F/8PyhN7qRoUi0TWEYMFD&#10;QRqlzfGRfSbB7Ns0u9H477sFweMwM98wm2Q0rbhS7xrLCuazCARxaXXDlYLT8eNtBcJ5ZI2tZVJw&#10;JwfJdvKywVjbG3/RNfeVCBB2MSqove9iKV1Zk0E3sx1x8M62N+iD7Cupe7wFuGnlIorepcGGw0KN&#10;HWU1lZd8MAp+vz+H4sfmq3y5cyY9FjI7FGelXqdjugbhafTP8KO91wqW8H8l3AC5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HsXBcMAAADaAAAADwAAAAAAAAAAAAAAAACf&#10;AgAAZHJzL2Rvd25yZXYueG1sUEsFBgAAAAAEAAQA9wAAAI8DAAAAAA==&#10;">
                  <v:imagedata r:id="rId11" o:title=""/>
                </v:shape>
                <v:shape id="Picture 3" o:spid="_x0000_s1028" type="#_x0000_t75" style="position:absolute;left:8414;top:959;width:2955;height:4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9MvXDAAAA2gAAAA8AAABkcnMvZG93bnJldi54bWxEj0FrwkAUhO8F/8PyhN7qRilSoquIoBRK&#10;LY168PbIPpNg3tuQ3Wrir+8WCh6HmfmGmS87rtWVWl85MTAeJaBIcmcrKQwc9puXN1A+oFisnZCB&#10;njwsF4OnOabW3eSbrlkoVISIT9FAGUKTau3zkhj9yDUk0Tu7ljFE2RbatniLcK71JEmmmrGSuFBi&#10;Q+uS8kv2wwZ2POm/7p/TPutka/fHD65PRzbmeditZqACdeER/m+/WwOv8Hcl3gC9+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v0y9cMAAADaAAAADwAAAAAAAAAAAAAAAACf&#10;AgAAZHJzL2Rvd25yZXYueG1sUEsFBgAAAAAEAAQA9wAAAI8DAAAAAA==&#10;">
                  <v:imagedata r:id="rId12" o:title=""/>
                </v:shape>
                <w10:wrap anchorx="page"/>
              </v:group>
            </w:pict>
          </mc:Fallback>
        </mc:AlternateContent>
      </w:r>
      <w:r w:rsidR="00BC19AA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</w:t>
      </w:r>
      <w:r w:rsidR="00EA10A9">
        <w:rPr>
          <w:rFonts w:ascii="Verdana" w:hAnsi="Verdana"/>
          <w:b/>
          <w:sz w:val="14"/>
        </w:rPr>
        <w:t xml:space="preserve">Istituto </w:t>
      </w:r>
      <w:proofErr w:type="spellStart"/>
      <w:proofErr w:type="gramStart"/>
      <w:r w:rsidR="00EA10A9">
        <w:rPr>
          <w:rFonts w:ascii="Verdana" w:hAnsi="Verdana"/>
          <w:b/>
          <w:sz w:val="14"/>
        </w:rPr>
        <w:t>Comprensivo“</w:t>
      </w:r>
      <w:proofErr w:type="gramEnd"/>
      <w:r w:rsidR="00EA10A9">
        <w:rPr>
          <w:rFonts w:ascii="Verdana" w:hAnsi="Verdana"/>
          <w:b/>
          <w:sz w:val="14"/>
        </w:rPr>
        <w:t>Leonardo</w:t>
      </w:r>
      <w:proofErr w:type="spellEnd"/>
      <w:r w:rsidR="00EA10A9">
        <w:rPr>
          <w:rFonts w:ascii="Verdana" w:hAnsi="Verdana"/>
          <w:b/>
          <w:sz w:val="14"/>
        </w:rPr>
        <w:t xml:space="preserve"> da Vinci”</w:t>
      </w:r>
    </w:p>
    <w:p w:rsidR="00EA10A9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Scuola Infanzia-Primaria-Secondaria I Gr. Settala-Rodano</w:t>
      </w:r>
    </w:p>
    <w:p w:rsidR="00EA10A9" w:rsidRPr="002F6426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ViaVerdi8/b -20049 Settala(MI</w:t>
      </w:r>
      <w:proofErr w:type="gramStart"/>
      <w:r>
        <w:rPr>
          <w:rFonts w:ascii="Verdana"/>
          <w:sz w:val="14"/>
        </w:rPr>
        <w:t xml:space="preserve">)  </w:t>
      </w:r>
      <w:r w:rsidRPr="006B0466">
        <w:rPr>
          <w:rFonts w:ascii="Verdana"/>
          <w:sz w:val="14"/>
          <w:lang w:val="en-US"/>
        </w:rPr>
        <w:t>Tel.</w:t>
      </w:r>
      <w:proofErr w:type="gramEnd"/>
      <w:r w:rsidRPr="006B0466">
        <w:rPr>
          <w:rFonts w:ascii="Verdana"/>
          <w:sz w:val="14"/>
          <w:lang w:val="en-US"/>
        </w:rPr>
        <w:t>029</w:t>
      </w:r>
      <w:r>
        <w:rPr>
          <w:rFonts w:ascii="Verdana"/>
          <w:sz w:val="14"/>
          <w:lang w:val="en-US"/>
        </w:rPr>
        <w:t>5770144-0295379121</w:t>
      </w:r>
    </w:p>
    <w:p w:rsidR="00EA10A9" w:rsidRDefault="00997441" w:rsidP="00EA10A9">
      <w:pPr>
        <w:jc w:val="center"/>
      </w:pPr>
      <w:hyperlink r:id="rId13" w:history="1">
        <w:r w:rsidR="00EA10A9" w:rsidRPr="007905BD">
          <w:rPr>
            <w:rStyle w:val="Collegamentoipertestuale"/>
            <w:rFonts w:ascii="Verdana" w:hAnsi="Verdana"/>
            <w:sz w:val="14"/>
            <w:lang w:val="en-US"/>
          </w:rPr>
          <w:t xml:space="preserve">miic8bn004@istruzione.it </w:t>
        </w:r>
      </w:hyperlink>
      <w:r w:rsidR="00EA10A9">
        <w:rPr>
          <w:rStyle w:val="Collegamentoipertestuale"/>
          <w:rFonts w:ascii="Verdana" w:hAnsi="Verdana"/>
          <w:sz w:val="14"/>
          <w:lang w:val="en-US"/>
        </w:rPr>
        <w:t xml:space="preserve"> - </w:t>
      </w:r>
      <w:hyperlink r:id="rId14">
        <w:r w:rsidR="00EA10A9" w:rsidRPr="006B0466">
          <w:rPr>
            <w:rFonts w:ascii="Verdana" w:hAnsi="Verdana"/>
            <w:sz w:val="14"/>
            <w:lang w:val="en-US"/>
          </w:rPr>
          <w:t>miic8bn004@pec.istruzione.it</w:t>
        </w:r>
      </w:hyperlink>
    </w:p>
    <w:p w:rsidR="00AF4532" w:rsidRDefault="00EA10A9" w:rsidP="00EA10A9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ascii="Verdana" w:hAnsi="Verdana"/>
          <w:sz w:val="14"/>
          <w:lang w:val="en-US"/>
        </w:rPr>
        <w:t xml:space="preserve">                                                   </w:t>
      </w:r>
      <w:hyperlink r:id="rId15" w:history="1">
        <w:r w:rsidRPr="007905BD">
          <w:rPr>
            <w:rStyle w:val="Collegamentoipertestuale"/>
            <w:rFonts w:ascii="Verdana" w:hAnsi="Verdana"/>
            <w:sz w:val="14"/>
            <w:lang w:val="en-US"/>
          </w:rPr>
          <w:t>www.icsettalarodano.edu.it</w:t>
        </w:r>
      </w:hyperlink>
      <w:r>
        <w:rPr>
          <w:rStyle w:val="Collegamentoipertestuale"/>
          <w:rFonts w:ascii="Verdana" w:hAnsi="Verdana"/>
          <w:sz w:val="14"/>
          <w:lang w:val="en-US"/>
        </w:rPr>
        <w:t xml:space="preserve"> </w:t>
      </w:r>
      <w:r w:rsidRPr="006B0466">
        <w:rPr>
          <w:rFonts w:ascii="Verdana" w:hAnsi="Verdana"/>
          <w:sz w:val="14"/>
          <w:lang w:val="en-US"/>
        </w:rPr>
        <w:t>– C.F. 91510760159</w:t>
      </w:r>
    </w:p>
    <w:p w:rsidR="00CB763B" w:rsidRDefault="00CB763B" w:rsidP="009929F2">
      <w:pPr>
        <w:widowControl w:val="0"/>
        <w:suppressAutoHyphens/>
        <w:autoSpaceDE w:val="0"/>
        <w:spacing w:line="276" w:lineRule="auto"/>
        <w:jc w:val="both"/>
        <w:rPr>
          <w:rFonts w:eastAsiaTheme="minorEastAsia"/>
          <w:b/>
          <w:sz w:val="22"/>
          <w:szCs w:val="22"/>
          <w:u w:val="single"/>
          <w:lang w:eastAsia="ar-SA"/>
        </w:rPr>
      </w:pPr>
    </w:p>
    <w:p w:rsidR="00703338" w:rsidRDefault="00703338" w:rsidP="009929F2">
      <w:pPr>
        <w:widowControl w:val="0"/>
        <w:suppressAutoHyphens/>
        <w:autoSpaceDE w:val="0"/>
        <w:spacing w:line="276" w:lineRule="auto"/>
        <w:jc w:val="both"/>
        <w:rPr>
          <w:rFonts w:eastAsiaTheme="minorEastAsia"/>
          <w:sz w:val="22"/>
          <w:szCs w:val="22"/>
          <w:u w:val="single"/>
          <w:lang w:eastAsia="ar-SA"/>
        </w:rPr>
      </w:pPr>
      <w:r w:rsidRPr="009929F2">
        <w:rPr>
          <w:rFonts w:eastAsiaTheme="minorEastAsia"/>
          <w:b/>
          <w:sz w:val="22"/>
          <w:szCs w:val="22"/>
          <w:u w:val="single"/>
          <w:lang w:eastAsia="ar-SA"/>
        </w:rPr>
        <w:t>ALLEGATO A</w:t>
      </w:r>
      <w:r w:rsidRPr="009929F2">
        <w:rPr>
          <w:rFonts w:eastAsiaTheme="minorEastAsia"/>
          <w:sz w:val="22"/>
          <w:szCs w:val="22"/>
          <w:u w:val="single"/>
          <w:lang w:eastAsia="ar-SA"/>
        </w:rPr>
        <w:t xml:space="preserve"> istanza di partecipazione FIGURE PROFESSIONALI </w:t>
      </w:r>
      <w:r w:rsidR="00767AB6">
        <w:rPr>
          <w:rFonts w:eastAsiaTheme="minorEastAsia"/>
          <w:sz w:val="22"/>
          <w:szCs w:val="22"/>
          <w:u w:val="single"/>
          <w:lang w:eastAsia="ar-SA"/>
        </w:rPr>
        <w:t>INTERNO/ESTERNO</w:t>
      </w:r>
    </w:p>
    <w:p w:rsidR="00767AB6" w:rsidRPr="009929F2" w:rsidRDefault="00BC19AA" w:rsidP="009929F2">
      <w:pPr>
        <w:widowControl w:val="0"/>
        <w:suppressAutoHyphens/>
        <w:autoSpaceDE w:val="0"/>
        <w:spacing w:line="276" w:lineRule="auto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  <w:u w:val="single"/>
          <w:lang w:eastAsia="ar-SA"/>
        </w:rPr>
        <w:t>AGENDA NORD FSE</w:t>
      </w:r>
    </w:p>
    <w:p w:rsidR="001848A6" w:rsidRDefault="00703338" w:rsidP="001B6A41">
      <w:pPr>
        <w:autoSpaceDE w:val="0"/>
        <w:spacing w:line="276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  <w:t xml:space="preserve">      Al Dirigente Scolastico</w:t>
      </w:r>
    </w:p>
    <w:p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Il/la sottoscritto/a_____________________________________________________________</w:t>
      </w:r>
    </w:p>
    <w:p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 xml:space="preserve">nato/a </w:t>
      </w:r>
      <w:proofErr w:type="spellStart"/>
      <w:r w:rsidRPr="009929F2">
        <w:rPr>
          <w:rFonts w:eastAsiaTheme="minorEastAsia"/>
          <w:sz w:val="22"/>
          <w:szCs w:val="22"/>
        </w:rPr>
        <w:t>a</w:t>
      </w:r>
      <w:proofErr w:type="spellEnd"/>
      <w:r w:rsidRPr="009929F2">
        <w:rPr>
          <w:rFonts w:eastAsiaTheme="minorEastAsia"/>
          <w:sz w:val="22"/>
          <w:szCs w:val="22"/>
        </w:rPr>
        <w:t xml:space="preserve"> _______________________________________________ il ____________________</w:t>
      </w:r>
    </w:p>
    <w:p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codice fiscale |__|__|__|__|__|__|__|__|__|__|__|__|__|__|__|__|</w:t>
      </w:r>
    </w:p>
    <w:p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residente a ___________________________via_____________________________________</w:t>
      </w:r>
    </w:p>
    <w:p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 xml:space="preserve">recapito tel. _____________________________ recapito </w:t>
      </w:r>
      <w:proofErr w:type="spellStart"/>
      <w:r w:rsidRPr="009929F2">
        <w:rPr>
          <w:rFonts w:eastAsiaTheme="minorEastAsia"/>
          <w:sz w:val="22"/>
          <w:szCs w:val="22"/>
        </w:rPr>
        <w:t>cell</w:t>
      </w:r>
      <w:proofErr w:type="spellEnd"/>
      <w:r w:rsidRPr="009929F2">
        <w:rPr>
          <w:rFonts w:eastAsiaTheme="minorEastAsia"/>
          <w:sz w:val="22"/>
          <w:szCs w:val="22"/>
        </w:rPr>
        <w:t>. _____________________</w:t>
      </w:r>
    </w:p>
    <w:p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indirizzo E-Mail _______________________________indirizzo PEC______________________________</w:t>
      </w:r>
    </w:p>
    <w:p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b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in servizio presso ______________________________ con la qualifica di __________________</w:t>
      </w:r>
    </w:p>
    <w:p w:rsidR="00703338" w:rsidRPr="009929F2" w:rsidRDefault="00703338" w:rsidP="00A85FBB">
      <w:pPr>
        <w:autoSpaceDE w:val="0"/>
        <w:spacing w:line="480" w:lineRule="auto"/>
        <w:jc w:val="center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b/>
          <w:sz w:val="22"/>
          <w:szCs w:val="22"/>
        </w:rPr>
        <w:t>CHIEDE</w:t>
      </w:r>
    </w:p>
    <w:p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partecipare alla selezione per l’attribuzione dell’incarico di</w:t>
      </w:r>
      <w:r w:rsidR="006E2EFA" w:rsidRPr="009929F2">
        <w:rPr>
          <w:rFonts w:eastAsiaTheme="minorEastAsia"/>
          <w:sz w:val="22"/>
          <w:szCs w:val="22"/>
        </w:rPr>
        <w:t>:</w:t>
      </w:r>
    </w:p>
    <w:tbl>
      <w:tblPr>
        <w:tblStyle w:val="TableNormal"/>
        <w:tblW w:w="9475" w:type="dxa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6"/>
        <w:gridCol w:w="2268"/>
        <w:gridCol w:w="1701"/>
      </w:tblGrid>
      <w:tr w:rsidR="00710BA0" w:rsidTr="00710BA0">
        <w:trPr>
          <w:trHeight w:val="530"/>
        </w:trPr>
        <w:tc>
          <w:tcPr>
            <w:tcW w:w="5506" w:type="dxa"/>
            <w:shd w:val="clear" w:color="auto" w:fill="92D050"/>
          </w:tcPr>
          <w:p w:rsidR="00710BA0" w:rsidRDefault="00710BA0" w:rsidP="00767AB6">
            <w:pPr>
              <w:pStyle w:val="TableParagraph"/>
              <w:spacing w:line="273" w:lineRule="exact"/>
              <w:ind w:left="118"/>
              <w:rPr>
                <w:b/>
                <w:sz w:val="24"/>
              </w:rPr>
            </w:pPr>
            <w:bookmarkStart w:id="0" w:name="_Hlk158550651"/>
            <w:proofErr w:type="spellStart"/>
            <w:r>
              <w:rPr>
                <w:b/>
                <w:sz w:val="24"/>
              </w:rPr>
              <w:t>Titolo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Progetto</w:t>
            </w:r>
            <w:proofErr w:type="spellEnd"/>
          </w:p>
        </w:tc>
        <w:tc>
          <w:tcPr>
            <w:tcW w:w="2268" w:type="dxa"/>
            <w:shd w:val="clear" w:color="auto" w:fill="92D050"/>
          </w:tcPr>
          <w:tbl>
            <w:tblPr>
              <w:tblStyle w:val="TableNormal1"/>
              <w:tblW w:w="10348" w:type="dxa"/>
              <w:tblInd w:w="0" w:type="dxa"/>
              <w:shd w:val="clear" w:color="auto" w:fill="92D050"/>
              <w:tblLayout w:type="fixed"/>
              <w:tblCellMar>
                <w:left w:w="5" w:type="dxa"/>
                <w:right w:w="5" w:type="dxa"/>
              </w:tblCellMar>
              <w:tblLook w:val="01E0" w:firstRow="1" w:lastRow="1" w:firstColumn="1" w:lastColumn="1" w:noHBand="0" w:noVBand="0"/>
            </w:tblPr>
            <w:tblGrid>
              <w:gridCol w:w="4331"/>
              <w:gridCol w:w="3370"/>
              <w:gridCol w:w="2647"/>
            </w:tblGrid>
            <w:tr w:rsidR="00710BA0" w:rsidRPr="00A96A38" w:rsidTr="00767AB6">
              <w:trPr>
                <w:trHeight w:val="533"/>
              </w:trPr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:rsidR="00710BA0" w:rsidRPr="00A96A38" w:rsidRDefault="00710BA0" w:rsidP="00767AB6">
                  <w:pPr>
                    <w:pStyle w:val="TableParagraph"/>
                    <w:ind w:right="300"/>
                    <w:jc w:val="both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 w:rsidRPr="00A96A38">
                    <w:rPr>
                      <w:rFonts w:ascii="Times New Roman" w:hAnsi="Times New Roman" w:cs="Times New Roman"/>
                      <w:b/>
                      <w:lang w:val="it-IT"/>
                    </w:rPr>
                    <w:t>N°</w:t>
                  </w:r>
                  <w:r w:rsidRPr="00A96A38"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>ESPERTO</w:t>
                  </w:r>
                  <w:r w:rsidRPr="00A96A38"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 xml:space="preserve">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:rsidR="00710BA0" w:rsidRPr="00A96A38" w:rsidRDefault="00710BA0" w:rsidP="00767AB6">
                  <w:pPr>
                    <w:pStyle w:val="TableParagraph"/>
                    <w:spacing w:before="3"/>
                    <w:jc w:val="both"/>
                    <w:rPr>
                      <w:rFonts w:ascii="Times New Roman" w:hAnsi="Times New Roman" w:cs="Times New Roman"/>
                    </w:rPr>
                  </w:pPr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Ore di </w:t>
                  </w: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impegno</w:t>
                  </w:r>
                  <w:proofErr w:type="spellEnd"/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     TUTOR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</w:tcPr>
                <w:p w:rsidR="00710BA0" w:rsidRPr="00A96A38" w:rsidRDefault="00710BA0" w:rsidP="00767AB6">
                  <w:pPr>
                    <w:pStyle w:val="TableParagraph"/>
                    <w:ind w:right="32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Preferenza</w:t>
                  </w:r>
                  <w:proofErr w:type="spellEnd"/>
                </w:p>
              </w:tc>
            </w:tr>
          </w:tbl>
          <w:p w:rsidR="00710BA0" w:rsidRDefault="00710BA0" w:rsidP="00767AB6">
            <w:pPr>
              <w:pStyle w:val="TableParagraph"/>
              <w:spacing w:line="276" w:lineRule="exact"/>
              <w:ind w:left="124" w:right="159"/>
              <w:rPr>
                <w:b/>
                <w:sz w:val="24"/>
              </w:rPr>
            </w:pPr>
          </w:p>
        </w:tc>
        <w:tc>
          <w:tcPr>
            <w:tcW w:w="1701" w:type="dxa"/>
            <w:shd w:val="clear" w:color="auto" w:fill="92D050"/>
          </w:tcPr>
          <w:tbl>
            <w:tblPr>
              <w:tblStyle w:val="TableNormal1"/>
              <w:tblW w:w="10348" w:type="dxa"/>
              <w:tblInd w:w="0" w:type="dxa"/>
              <w:shd w:val="clear" w:color="auto" w:fill="92D050"/>
              <w:tblLayout w:type="fixed"/>
              <w:tblCellMar>
                <w:left w:w="5" w:type="dxa"/>
                <w:right w:w="5" w:type="dxa"/>
              </w:tblCellMar>
              <w:tblLook w:val="01E0" w:firstRow="1" w:lastRow="1" w:firstColumn="1" w:lastColumn="1" w:noHBand="0" w:noVBand="0"/>
            </w:tblPr>
            <w:tblGrid>
              <w:gridCol w:w="4331"/>
              <w:gridCol w:w="3370"/>
              <w:gridCol w:w="2647"/>
            </w:tblGrid>
            <w:tr w:rsidR="00710BA0" w:rsidRPr="00A96A38" w:rsidTr="00767AB6">
              <w:trPr>
                <w:trHeight w:val="533"/>
              </w:trPr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:rsidR="00710BA0" w:rsidRPr="00A96A38" w:rsidRDefault="00710BA0" w:rsidP="00767AB6">
                  <w:pPr>
                    <w:pStyle w:val="TableParagraph"/>
                    <w:ind w:right="300"/>
                    <w:jc w:val="both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it-IT"/>
                    </w:rPr>
                    <w:t>0RE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:rsidR="00710BA0" w:rsidRPr="00A96A38" w:rsidRDefault="00710BA0" w:rsidP="00767AB6">
                  <w:pPr>
                    <w:pStyle w:val="TableParagraph"/>
                    <w:spacing w:before="3"/>
                    <w:jc w:val="both"/>
                    <w:rPr>
                      <w:rFonts w:ascii="Times New Roman" w:hAnsi="Times New Roman" w:cs="Times New Roman"/>
                    </w:rPr>
                  </w:pPr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Ore di </w:t>
                  </w: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impegno</w:t>
                  </w:r>
                  <w:proofErr w:type="spellEnd"/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     TUTOR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</w:tcPr>
                <w:p w:rsidR="00710BA0" w:rsidRPr="00A96A38" w:rsidRDefault="00710BA0" w:rsidP="00767AB6">
                  <w:pPr>
                    <w:pStyle w:val="TableParagraph"/>
                    <w:ind w:right="32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Preferenza</w:t>
                  </w:r>
                  <w:proofErr w:type="spellEnd"/>
                </w:p>
              </w:tc>
            </w:tr>
          </w:tbl>
          <w:p w:rsidR="00710BA0" w:rsidRDefault="00710BA0" w:rsidP="00767AB6">
            <w:pPr>
              <w:pStyle w:val="TableParagraph"/>
              <w:spacing w:line="273" w:lineRule="exact"/>
              <w:ind w:left="312"/>
              <w:rPr>
                <w:b/>
                <w:sz w:val="24"/>
              </w:rPr>
            </w:pPr>
          </w:p>
        </w:tc>
      </w:tr>
      <w:tr w:rsidR="00710BA0" w:rsidTr="00710BA0">
        <w:trPr>
          <w:trHeight w:val="249"/>
        </w:trPr>
        <w:tc>
          <w:tcPr>
            <w:tcW w:w="5506" w:type="dxa"/>
          </w:tcPr>
          <w:p w:rsidR="00710BA0" w:rsidRDefault="00710BA0" w:rsidP="00997441">
            <w:pPr>
              <w:pStyle w:val="TableParagraph"/>
              <w:spacing w:line="230" w:lineRule="exact"/>
              <w:ind w:left="118"/>
              <w:rPr>
                <w:b/>
                <w:sz w:val="24"/>
              </w:rPr>
            </w:pPr>
            <w:r w:rsidRPr="00710BA0">
              <w:rPr>
                <w:rFonts w:ascii="Times New Roman" w:hAnsi="Times New Roman"/>
                <w:lang w:val="it-IT"/>
              </w:rPr>
              <w:t>Scrittura creati</w:t>
            </w:r>
            <w:r w:rsidR="00997441">
              <w:rPr>
                <w:rFonts w:ascii="Times New Roman" w:hAnsi="Times New Roman"/>
                <w:lang w:val="it-IT"/>
              </w:rPr>
              <w:t>v</w:t>
            </w:r>
            <w:r w:rsidRPr="00710BA0">
              <w:rPr>
                <w:rFonts w:ascii="Times New Roman" w:hAnsi="Times New Roman"/>
                <w:lang w:val="it-IT"/>
              </w:rPr>
              <w:t xml:space="preserve">a e </w:t>
            </w:r>
            <w:proofErr w:type="spellStart"/>
            <w:r w:rsidRPr="00710BA0">
              <w:rPr>
                <w:rFonts w:ascii="Times New Roman" w:hAnsi="Times New Roman"/>
                <w:lang w:val="it-IT"/>
              </w:rPr>
              <w:t>digital</w:t>
            </w:r>
            <w:proofErr w:type="spellEnd"/>
            <w:r w:rsidRPr="00710BA0">
              <w:rPr>
                <w:rFonts w:ascii="Times New Roman" w:hAnsi="Times New Roman"/>
                <w:lang w:val="it-IT"/>
              </w:rPr>
              <w:t xml:space="preserve"> story </w:t>
            </w:r>
            <w:proofErr w:type="spellStart"/>
            <w:r w:rsidRPr="00710BA0">
              <w:rPr>
                <w:rFonts w:ascii="Times New Roman" w:hAnsi="Times New Roman"/>
                <w:lang w:val="it-IT"/>
              </w:rPr>
              <w:t>telling</w:t>
            </w:r>
            <w:proofErr w:type="spellEnd"/>
            <w:r w:rsidRPr="00710BA0">
              <w:rPr>
                <w:rFonts w:ascii="Times New Roman" w:hAnsi="Times New Roman"/>
                <w:lang w:val="it-IT"/>
              </w:rPr>
              <w:t xml:space="preserve"> </w:t>
            </w:r>
            <w:r w:rsidRPr="00710BA0">
              <w:rPr>
                <w:rFonts w:ascii="Times New Roman" w:hAnsi="Times New Roman"/>
                <w:b/>
                <w:lang w:val="it-IT"/>
              </w:rPr>
              <w:t>(primaria Rodano)</w:t>
            </w:r>
          </w:p>
        </w:tc>
        <w:tc>
          <w:tcPr>
            <w:tcW w:w="2268" w:type="dxa"/>
          </w:tcPr>
          <w:p w:rsidR="00710BA0" w:rsidRDefault="00710BA0" w:rsidP="001B6A41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01" w:type="dxa"/>
          </w:tcPr>
          <w:p w:rsidR="00710BA0" w:rsidRDefault="00710BA0" w:rsidP="001B6A41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</w:tbl>
    <w:p w:rsidR="005C163D" w:rsidRDefault="005C163D" w:rsidP="001B6A41">
      <w:pPr>
        <w:autoSpaceDE w:val="0"/>
        <w:jc w:val="both"/>
        <w:rPr>
          <w:rFonts w:eastAsiaTheme="minorEastAsia"/>
          <w:b/>
          <w:bCs/>
          <w:i/>
          <w:iCs/>
          <w:u w:val="single"/>
        </w:rPr>
      </w:pPr>
      <w:bookmarkStart w:id="1" w:name="_GoBack"/>
      <w:bookmarkEnd w:id="1"/>
    </w:p>
    <w:p w:rsidR="001B6A41" w:rsidRDefault="001B6A41" w:rsidP="001B6A41">
      <w:pPr>
        <w:autoSpaceDE w:val="0"/>
        <w:jc w:val="both"/>
        <w:rPr>
          <w:rFonts w:eastAsiaTheme="minorEastAsia"/>
          <w:b/>
          <w:bCs/>
          <w:i/>
          <w:iCs/>
          <w:u w:val="single"/>
        </w:rPr>
      </w:pPr>
      <w:r w:rsidRPr="005E2342">
        <w:rPr>
          <w:rFonts w:eastAsiaTheme="minorEastAsia"/>
          <w:b/>
          <w:bCs/>
          <w:i/>
          <w:iCs/>
          <w:u w:val="single"/>
        </w:rPr>
        <w:t xml:space="preserve">N.B.: barrare la casella relativa al ruolo che si richiede. In caso di candidatura per più ruoli, indicare la preferenza con la numerazione </w:t>
      </w:r>
    </w:p>
    <w:p w:rsidR="005C163D" w:rsidRDefault="005C163D" w:rsidP="001B6A41">
      <w:pPr>
        <w:autoSpaceDE w:val="0"/>
        <w:jc w:val="both"/>
        <w:rPr>
          <w:rFonts w:eastAsiaTheme="minorEastAsia"/>
          <w:b/>
          <w:bCs/>
          <w:i/>
          <w:iCs/>
          <w:u w:val="single"/>
        </w:rPr>
      </w:pPr>
    </w:p>
    <w:p w:rsidR="005C163D" w:rsidRPr="005E2342" w:rsidRDefault="005C163D" w:rsidP="001B6A41">
      <w:pPr>
        <w:autoSpaceDE w:val="0"/>
        <w:jc w:val="both"/>
        <w:rPr>
          <w:rFonts w:eastAsiaTheme="minorEastAsia"/>
          <w:b/>
          <w:bCs/>
          <w:i/>
          <w:iCs/>
          <w:u w:val="single"/>
        </w:rPr>
      </w:pPr>
    </w:p>
    <w:bookmarkEnd w:id="0"/>
    <w:p w:rsidR="00703338" w:rsidRPr="009929F2" w:rsidRDefault="00703338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  <w:lang w:eastAsia="ar-SA"/>
        </w:rPr>
      </w:pPr>
      <w:r w:rsidRPr="009929F2">
        <w:rPr>
          <w:rFonts w:eastAsiaTheme="minorEastAsia"/>
          <w:sz w:val="22"/>
          <w:szCs w:val="22"/>
        </w:rPr>
        <w:t>A tal fine, consapevole della responsabilità penale e della decadenza da eventuali benefici acquisiti</w:t>
      </w:r>
      <w:r w:rsidRPr="009929F2">
        <w:rPr>
          <w:rFonts w:eastAsiaTheme="minorEastAsia"/>
          <w:sz w:val="22"/>
          <w:szCs w:val="22"/>
          <w:lang w:eastAsia="ar-SA"/>
        </w:rPr>
        <w:t>. N</w:t>
      </w:r>
      <w:r w:rsidRPr="009929F2">
        <w:rPr>
          <w:rFonts w:eastAsiaTheme="minorEastAsia"/>
          <w:sz w:val="22"/>
          <w:szCs w:val="22"/>
        </w:rPr>
        <w:t xml:space="preserve">el caso di dichiarazioni mendaci, </w:t>
      </w:r>
      <w:r w:rsidRPr="009929F2">
        <w:rPr>
          <w:rFonts w:eastAsiaTheme="minorEastAsia"/>
          <w:b/>
          <w:sz w:val="22"/>
          <w:szCs w:val="22"/>
        </w:rPr>
        <w:t>dichiara</w:t>
      </w:r>
      <w:r w:rsidRPr="009929F2">
        <w:rPr>
          <w:rFonts w:eastAsiaTheme="minorEastAsia"/>
          <w:sz w:val="22"/>
          <w:szCs w:val="22"/>
        </w:rPr>
        <w:t xml:space="preserve"> sotto la propria responsabilità quanto segue:</w:t>
      </w:r>
    </w:p>
    <w:p w:rsidR="009E45B1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aver preso visione delle condizioni previste dal bando</w:t>
      </w:r>
    </w:p>
    <w:p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essere in godimento dei diritti politici</w:t>
      </w:r>
    </w:p>
    <w:p w:rsidR="00551ED0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non aver subito condanne penali ovvero di avere i seguenti provvedimenti penali</w:t>
      </w:r>
      <w:r w:rsidR="00551ED0" w:rsidRPr="009929F2">
        <w:rPr>
          <w:rFonts w:eastAsiaTheme="minorEastAsia"/>
          <w:sz w:val="22"/>
          <w:szCs w:val="22"/>
        </w:rPr>
        <w:t xml:space="preserve"> </w:t>
      </w:r>
      <w:r w:rsidRPr="009929F2">
        <w:rPr>
          <w:rFonts w:eastAsiaTheme="minorEastAsia"/>
          <w:sz w:val="22"/>
          <w:szCs w:val="22"/>
        </w:rPr>
        <w:t>__________________________________________________________________</w:t>
      </w:r>
    </w:p>
    <w:p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non avere procedimenti penali pendenti, ovvero di avere i seguenti procedimenti penali pendenti: ____________________________________________________________</w:t>
      </w:r>
    </w:p>
    <w:p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impegnarsi a documentare puntualmente tutta l’attività svolta</w:t>
      </w:r>
    </w:p>
    <w:p w:rsidR="006C10F5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essere disponibile ad adattarsi al calendario definito dal Gruppo Operativo di Piano</w:t>
      </w:r>
    </w:p>
    <w:p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non essere in alcuna delle condizioni di incompatibilità con l’incarico previsti dalla norma vigente</w:t>
      </w:r>
    </w:p>
    <w:p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avere la competenza informatica l’uso della piattaforma on line “Gestione progetti PNRR”</w:t>
      </w:r>
    </w:p>
    <w:p w:rsidR="001848A6" w:rsidRDefault="001848A6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:rsidR="00551ED0" w:rsidRPr="009929F2" w:rsidRDefault="00703338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Data___________________ firma_____________________________________________</w:t>
      </w:r>
    </w:p>
    <w:p w:rsidR="001848A6" w:rsidRDefault="001848A6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:rsidR="00703338" w:rsidRPr="009929F2" w:rsidRDefault="00703338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 xml:space="preserve">Si allega alla presente </w:t>
      </w:r>
    </w:p>
    <w:p w:rsidR="00703338" w:rsidRPr="009929F2" w:rsidRDefault="00703338" w:rsidP="009929F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Documento di identità in fotocopia</w:t>
      </w:r>
    </w:p>
    <w:p w:rsidR="00703338" w:rsidRDefault="00703338" w:rsidP="009929F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Allegato B (griglia di valutazione</w:t>
      </w:r>
      <w:r w:rsidR="005E2342">
        <w:rPr>
          <w:rFonts w:eastAsiaTheme="minorEastAsia"/>
          <w:sz w:val="22"/>
          <w:szCs w:val="22"/>
        </w:rPr>
        <w:t xml:space="preserve"> esperto</w:t>
      </w:r>
      <w:r w:rsidRPr="009929F2">
        <w:rPr>
          <w:rFonts w:eastAsiaTheme="minorEastAsia"/>
          <w:sz w:val="22"/>
          <w:szCs w:val="22"/>
        </w:rPr>
        <w:t>)</w:t>
      </w:r>
    </w:p>
    <w:p w:rsidR="009E45B1" w:rsidRPr="009929F2" w:rsidRDefault="00710BA0" w:rsidP="009929F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Allegato C</w:t>
      </w:r>
      <w:r w:rsidR="009B227A">
        <w:rPr>
          <w:rFonts w:eastAsiaTheme="minorEastAsia"/>
          <w:sz w:val="22"/>
          <w:szCs w:val="22"/>
        </w:rPr>
        <w:t xml:space="preserve">. </w:t>
      </w:r>
      <w:r w:rsidR="009E45B1" w:rsidRPr="009929F2">
        <w:rPr>
          <w:rFonts w:eastAsiaTheme="minorEastAsia"/>
          <w:sz w:val="22"/>
          <w:szCs w:val="22"/>
        </w:rPr>
        <w:t>dichiarazione assenza motivi di incompatibilità</w:t>
      </w:r>
    </w:p>
    <w:p w:rsidR="00703338" w:rsidRPr="009929F2" w:rsidRDefault="00703338" w:rsidP="009929F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Curriculum Vitae</w:t>
      </w:r>
    </w:p>
    <w:p w:rsidR="005C163D" w:rsidRPr="00010331" w:rsidRDefault="00703338" w:rsidP="00010331">
      <w:pPr>
        <w:widowControl w:val="0"/>
        <w:tabs>
          <w:tab w:val="left" w:pos="480"/>
        </w:tabs>
        <w:suppressAutoHyphens/>
        <w:autoSpaceDE w:val="0"/>
        <w:mirrorIndents/>
        <w:jc w:val="both"/>
        <w:rPr>
          <w:rFonts w:eastAsiaTheme="minorEastAsia"/>
          <w:b/>
          <w:sz w:val="22"/>
          <w:szCs w:val="22"/>
          <w:u w:val="single"/>
        </w:rPr>
      </w:pPr>
      <w:r w:rsidRPr="009929F2">
        <w:rPr>
          <w:rFonts w:eastAsiaTheme="minorEastAsia"/>
          <w:sz w:val="22"/>
          <w:szCs w:val="22"/>
        </w:rPr>
        <w:t xml:space="preserve">N.B.: </w:t>
      </w:r>
      <w:r w:rsidRPr="009929F2">
        <w:rPr>
          <w:rFonts w:eastAsiaTheme="minorEastAsia"/>
          <w:b/>
          <w:sz w:val="22"/>
          <w:szCs w:val="22"/>
          <w:u w:val="single"/>
        </w:rPr>
        <w:t>La domanda priva degli allegati e non firmati non verrà presa in considerazione</w:t>
      </w:r>
    </w:p>
    <w:p w:rsidR="005C163D" w:rsidRDefault="005C163D" w:rsidP="00EF0BAA">
      <w:pPr>
        <w:autoSpaceDE w:val="0"/>
        <w:autoSpaceDN w:val="0"/>
        <w:adjustRightInd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</w:p>
    <w:p w:rsidR="00EF0BAA" w:rsidRPr="009929F2" w:rsidRDefault="00EF0BAA" w:rsidP="00EF0BAA">
      <w:pPr>
        <w:autoSpaceDE w:val="0"/>
        <w:autoSpaceDN w:val="0"/>
        <w:adjustRightInd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  <w:r w:rsidRPr="009929F2">
        <w:rPr>
          <w:rFonts w:eastAsiaTheme="minorEastAsia"/>
          <w:b/>
          <w:sz w:val="22"/>
          <w:szCs w:val="22"/>
        </w:rPr>
        <w:t>DICHIARAZIONI AGGIUNTIVE</w:t>
      </w:r>
    </w:p>
    <w:p w:rsidR="00EF0BAA" w:rsidRPr="009929F2" w:rsidRDefault="00EF0BAA" w:rsidP="00EF0BAA">
      <w:pPr>
        <w:autoSpaceDE w:val="0"/>
        <w:autoSpaceDN w:val="0"/>
        <w:adjustRightInd w:val="0"/>
        <w:mirrorIndents/>
        <w:jc w:val="both"/>
        <w:rPr>
          <w:rFonts w:eastAsiaTheme="minorEastAsia"/>
          <w:b/>
          <w:i/>
          <w:sz w:val="22"/>
          <w:szCs w:val="22"/>
        </w:rPr>
      </w:pPr>
      <w:r w:rsidRPr="009929F2">
        <w:rPr>
          <w:rFonts w:eastAsiaTheme="minorEastAsia"/>
          <w:b/>
          <w:i/>
          <w:sz w:val="22"/>
          <w:szCs w:val="22"/>
        </w:rPr>
        <w:t>Il/la sottoscritto/a, AI SENSI DEGLI ART. 46 E 47 DEL DPR 28.12.2000 N. 445, CONSAPEVOLE DELLA</w:t>
      </w:r>
    </w:p>
    <w:p w:rsidR="00EF0BAA" w:rsidRPr="009929F2" w:rsidRDefault="00EF0BAA" w:rsidP="00EF0BAA">
      <w:pPr>
        <w:autoSpaceDE w:val="0"/>
        <w:autoSpaceDN w:val="0"/>
        <w:adjustRightInd w:val="0"/>
        <w:mirrorIndents/>
        <w:jc w:val="both"/>
        <w:rPr>
          <w:rFonts w:eastAsiaTheme="minorEastAsia"/>
          <w:b/>
          <w:i/>
          <w:sz w:val="22"/>
          <w:szCs w:val="22"/>
        </w:rPr>
      </w:pPr>
      <w:r w:rsidRPr="009929F2">
        <w:rPr>
          <w:rFonts w:eastAsiaTheme="minorEastAsia"/>
          <w:b/>
          <w:i/>
          <w:sz w:val="22"/>
          <w:szCs w:val="22"/>
        </w:rPr>
        <w:t>RESPONSABILITA' PENALE CUI PUO’ ANDARE INCONTRO IN CASO DI AFFERMAZIONI MENDACI AI SENSI</w:t>
      </w:r>
      <w:r w:rsidR="00A85FBB">
        <w:rPr>
          <w:rFonts w:eastAsiaTheme="minorEastAsia"/>
          <w:b/>
          <w:i/>
          <w:sz w:val="22"/>
          <w:szCs w:val="22"/>
        </w:rPr>
        <w:t xml:space="preserve"> </w:t>
      </w:r>
      <w:r w:rsidRPr="009929F2">
        <w:rPr>
          <w:rFonts w:eastAsiaTheme="minorEastAsia"/>
          <w:b/>
          <w:i/>
          <w:sz w:val="22"/>
          <w:szCs w:val="22"/>
        </w:rPr>
        <w:t>DELL'ART. 76 DEL MEDESIMO DPR 445/2000 DICHIARA DI AVERE LA NECESSARIA CONOSCENZA DELLA</w:t>
      </w:r>
    </w:p>
    <w:p w:rsidR="00EF0BAA" w:rsidRPr="009929F2" w:rsidRDefault="00EF0BAA" w:rsidP="00EF0BAA">
      <w:pPr>
        <w:autoSpaceDE w:val="0"/>
        <w:autoSpaceDN w:val="0"/>
        <w:adjustRightInd w:val="0"/>
        <w:mirrorIndents/>
        <w:jc w:val="both"/>
        <w:rPr>
          <w:rFonts w:eastAsiaTheme="minorEastAsia"/>
          <w:b/>
          <w:i/>
          <w:sz w:val="22"/>
          <w:szCs w:val="22"/>
        </w:rPr>
      </w:pPr>
      <w:r w:rsidRPr="009929F2">
        <w:rPr>
          <w:rFonts w:eastAsiaTheme="minorEastAsia"/>
          <w:b/>
          <w:i/>
          <w:sz w:val="22"/>
          <w:szCs w:val="22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Data___________________ firma____________________________________________</w:t>
      </w:r>
    </w:p>
    <w:p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</w:t>
      </w:r>
    </w:p>
    <w:p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:rsidR="00EF0BAA" w:rsidRPr="00CB763B" w:rsidRDefault="00EF0BAA" w:rsidP="001B6A41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Data___________________ firma__________________________________________</w:t>
      </w:r>
    </w:p>
    <w:sectPr w:rsidR="00EF0BAA" w:rsidRPr="00CB763B" w:rsidSect="00010331">
      <w:footerReference w:type="even" r:id="rId16"/>
      <w:footerReference w:type="default" r:id="rId17"/>
      <w:pgSz w:w="11907" w:h="16839" w:code="9"/>
      <w:pgMar w:top="709" w:right="1134" w:bottom="1134" w:left="1134" w:header="56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63D" w:rsidRDefault="005C163D">
      <w:r>
        <w:separator/>
      </w:r>
    </w:p>
  </w:endnote>
  <w:endnote w:type="continuationSeparator" w:id="0">
    <w:p w:rsidR="005C163D" w:rsidRDefault="005C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63D" w:rsidRDefault="000163C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C163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C163D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5C163D" w:rsidRDefault="005C163D">
    <w:pPr>
      <w:pStyle w:val="Pidipagina"/>
    </w:pPr>
  </w:p>
  <w:p w:rsidR="005C163D" w:rsidRDefault="005C163D"/>
  <w:p w:rsidR="005C163D" w:rsidRDefault="005C163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63D" w:rsidRDefault="000163C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C163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97441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C163D" w:rsidRDefault="005C163D">
    <w:pPr>
      <w:pStyle w:val="Pidipagina"/>
    </w:pPr>
  </w:p>
  <w:p w:rsidR="005C163D" w:rsidRDefault="005C163D"/>
  <w:p w:rsidR="005C163D" w:rsidRDefault="005C163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63D" w:rsidRDefault="005C163D">
      <w:r>
        <w:separator/>
      </w:r>
    </w:p>
  </w:footnote>
  <w:footnote w:type="continuationSeparator" w:id="0">
    <w:p w:rsidR="005C163D" w:rsidRDefault="005C1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FF5FB3"/>
    <w:multiLevelType w:val="hybridMultilevel"/>
    <w:tmpl w:val="6534022C"/>
    <w:lvl w:ilvl="0" w:tplc="D02CC02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0" w:hanging="360"/>
      </w:pPr>
    </w:lvl>
    <w:lvl w:ilvl="2" w:tplc="0410001B" w:tentative="1">
      <w:start w:val="1"/>
      <w:numFmt w:val="lowerRoman"/>
      <w:lvlText w:val="%3."/>
      <w:lvlJc w:val="right"/>
      <w:pPr>
        <w:ind w:left="2010" w:hanging="180"/>
      </w:pPr>
    </w:lvl>
    <w:lvl w:ilvl="3" w:tplc="0410000F" w:tentative="1">
      <w:start w:val="1"/>
      <w:numFmt w:val="decimal"/>
      <w:lvlText w:val="%4."/>
      <w:lvlJc w:val="left"/>
      <w:pPr>
        <w:ind w:left="2730" w:hanging="360"/>
      </w:pPr>
    </w:lvl>
    <w:lvl w:ilvl="4" w:tplc="04100019" w:tentative="1">
      <w:start w:val="1"/>
      <w:numFmt w:val="lowerLetter"/>
      <w:lvlText w:val="%5."/>
      <w:lvlJc w:val="left"/>
      <w:pPr>
        <w:ind w:left="3450" w:hanging="360"/>
      </w:pPr>
    </w:lvl>
    <w:lvl w:ilvl="5" w:tplc="0410001B" w:tentative="1">
      <w:start w:val="1"/>
      <w:numFmt w:val="lowerRoman"/>
      <w:lvlText w:val="%6."/>
      <w:lvlJc w:val="right"/>
      <w:pPr>
        <w:ind w:left="4170" w:hanging="180"/>
      </w:pPr>
    </w:lvl>
    <w:lvl w:ilvl="6" w:tplc="0410000F" w:tentative="1">
      <w:start w:val="1"/>
      <w:numFmt w:val="decimal"/>
      <w:lvlText w:val="%7."/>
      <w:lvlJc w:val="left"/>
      <w:pPr>
        <w:ind w:left="4890" w:hanging="360"/>
      </w:pPr>
    </w:lvl>
    <w:lvl w:ilvl="7" w:tplc="04100019" w:tentative="1">
      <w:start w:val="1"/>
      <w:numFmt w:val="lowerLetter"/>
      <w:lvlText w:val="%8."/>
      <w:lvlJc w:val="left"/>
      <w:pPr>
        <w:ind w:left="5610" w:hanging="360"/>
      </w:pPr>
    </w:lvl>
    <w:lvl w:ilvl="8" w:tplc="0410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621DB"/>
    <w:multiLevelType w:val="hybridMultilevel"/>
    <w:tmpl w:val="6534022C"/>
    <w:lvl w:ilvl="0" w:tplc="D02CC02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0" w:hanging="360"/>
      </w:pPr>
    </w:lvl>
    <w:lvl w:ilvl="2" w:tplc="0410001B" w:tentative="1">
      <w:start w:val="1"/>
      <w:numFmt w:val="lowerRoman"/>
      <w:lvlText w:val="%3."/>
      <w:lvlJc w:val="right"/>
      <w:pPr>
        <w:ind w:left="2010" w:hanging="180"/>
      </w:pPr>
    </w:lvl>
    <w:lvl w:ilvl="3" w:tplc="0410000F" w:tentative="1">
      <w:start w:val="1"/>
      <w:numFmt w:val="decimal"/>
      <w:lvlText w:val="%4."/>
      <w:lvlJc w:val="left"/>
      <w:pPr>
        <w:ind w:left="2730" w:hanging="360"/>
      </w:pPr>
    </w:lvl>
    <w:lvl w:ilvl="4" w:tplc="04100019" w:tentative="1">
      <w:start w:val="1"/>
      <w:numFmt w:val="lowerLetter"/>
      <w:lvlText w:val="%5."/>
      <w:lvlJc w:val="left"/>
      <w:pPr>
        <w:ind w:left="3450" w:hanging="360"/>
      </w:pPr>
    </w:lvl>
    <w:lvl w:ilvl="5" w:tplc="0410001B" w:tentative="1">
      <w:start w:val="1"/>
      <w:numFmt w:val="lowerRoman"/>
      <w:lvlText w:val="%6."/>
      <w:lvlJc w:val="right"/>
      <w:pPr>
        <w:ind w:left="4170" w:hanging="180"/>
      </w:pPr>
    </w:lvl>
    <w:lvl w:ilvl="6" w:tplc="0410000F" w:tentative="1">
      <w:start w:val="1"/>
      <w:numFmt w:val="decimal"/>
      <w:lvlText w:val="%7."/>
      <w:lvlJc w:val="left"/>
      <w:pPr>
        <w:ind w:left="4890" w:hanging="360"/>
      </w:pPr>
    </w:lvl>
    <w:lvl w:ilvl="7" w:tplc="04100019" w:tentative="1">
      <w:start w:val="1"/>
      <w:numFmt w:val="lowerLetter"/>
      <w:lvlText w:val="%8."/>
      <w:lvlJc w:val="left"/>
      <w:pPr>
        <w:ind w:left="5610" w:hanging="360"/>
      </w:pPr>
    </w:lvl>
    <w:lvl w:ilvl="8" w:tplc="0410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6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3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9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AF15330"/>
    <w:multiLevelType w:val="hybridMultilevel"/>
    <w:tmpl w:val="3642E00E"/>
    <w:lvl w:ilvl="0" w:tplc="0410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1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7105642"/>
    <w:multiLevelType w:val="hybridMultilevel"/>
    <w:tmpl w:val="245EA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1"/>
  </w:num>
  <w:num w:numId="8">
    <w:abstractNumId w:val="28"/>
  </w:num>
  <w:num w:numId="9">
    <w:abstractNumId w:val="13"/>
  </w:num>
  <w:num w:numId="10">
    <w:abstractNumId w:val="40"/>
  </w:num>
  <w:num w:numId="11">
    <w:abstractNumId w:val="26"/>
  </w:num>
  <w:num w:numId="12">
    <w:abstractNumId w:val="8"/>
  </w:num>
  <w:num w:numId="13">
    <w:abstractNumId w:val="9"/>
  </w:num>
  <w:num w:numId="14">
    <w:abstractNumId w:val="5"/>
  </w:num>
  <w:num w:numId="15">
    <w:abstractNumId w:val="20"/>
  </w:num>
  <w:num w:numId="16">
    <w:abstractNumId w:val="38"/>
  </w:num>
  <w:num w:numId="17">
    <w:abstractNumId w:val="10"/>
  </w:num>
  <w:num w:numId="18">
    <w:abstractNumId w:val="27"/>
  </w:num>
  <w:num w:numId="19">
    <w:abstractNumId w:val="3"/>
  </w:num>
  <w:num w:numId="20">
    <w:abstractNumId w:val="4"/>
  </w:num>
  <w:num w:numId="21">
    <w:abstractNumId w:val="16"/>
  </w:num>
  <w:num w:numId="22">
    <w:abstractNumId w:val="18"/>
  </w:num>
  <w:num w:numId="23">
    <w:abstractNumId w:val="21"/>
  </w:num>
  <w:num w:numId="24">
    <w:abstractNumId w:val="32"/>
  </w:num>
  <w:num w:numId="25">
    <w:abstractNumId w:val="12"/>
  </w:num>
  <w:num w:numId="26">
    <w:abstractNumId w:val="34"/>
  </w:num>
  <w:num w:numId="27">
    <w:abstractNumId w:val="22"/>
  </w:num>
  <w:num w:numId="28">
    <w:abstractNumId w:val="31"/>
  </w:num>
  <w:num w:numId="29">
    <w:abstractNumId w:val="35"/>
  </w:num>
  <w:num w:numId="30">
    <w:abstractNumId w:val="37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39"/>
  </w:num>
  <w:num w:numId="34">
    <w:abstractNumId w:val="36"/>
  </w:num>
  <w:num w:numId="35">
    <w:abstractNumId w:val="25"/>
  </w:num>
  <w:num w:numId="36">
    <w:abstractNumId w:val="24"/>
  </w:num>
  <w:num w:numId="37">
    <w:abstractNumId w:val="17"/>
  </w:num>
  <w:num w:numId="38">
    <w:abstractNumId w:val="19"/>
  </w:num>
  <w:num w:numId="39">
    <w:abstractNumId w:val="33"/>
  </w:num>
  <w:num w:numId="40">
    <w:abstractNumId w:val="30"/>
  </w:num>
  <w:num w:numId="41">
    <w:abstractNumId w:val="7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10331"/>
    <w:rsid w:val="00010D73"/>
    <w:rsid w:val="0001314D"/>
    <w:rsid w:val="0001443F"/>
    <w:rsid w:val="00015D2C"/>
    <w:rsid w:val="000163C2"/>
    <w:rsid w:val="00016658"/>
    <w:rsid w:val="00021EB3"/>
    <w:rsid w:val="000239CA"/>
    <w:rsid w:val="0003018C"/>
    <w:rsid w:val="000309DF"/>
    <w:rsid w:val="00031FEB"/>
    <w:rsid w:val="000371CE"/>
    <w:rsid w:val="0004033D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82B3F"/>
    <w:rsid w:val="00087094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B7E48"/>
    <w:rsid w:val="000C0039"/>
    <w:rsid w:val="000C11ED"/>
    <w:rsid w:val="000C7368"/>
    <w:rsid w:val="000D1AFB"/>
    <w:rsid w:val="000D5BE5"/>
    <w:rsid w:val="000E1E4D"/>
    <w:rsid w:val="000E246B"/>
    <w:rsid w:val="000E3AE1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37D21"/>
    <w:rsid w:val="00140B98"/>
    <w:rsid w:val="001451B9"/>
    <w:rsid w:val="001476A6"/>
    <w:rsid w:val="001508F3"/>
    <w:rsid w:val="00154F0E"/>
    <w:rsid w:val="00157BF6"/>
    <w:rsid w:val="00160EA8"/>
    <w:rsid w:val="001622AF"/>
    <w:rsid w:val="0016323E"/>
    <w:rsid w:val="00164BD8"/>
    <w:rsid w:val="00167C80"/>
    <w:rsid w:val="00174486"/>
    <w:rsid w:val="00174541"/>
    <w:rsid w:val="00175FFB"/>
    <w:rsid w:val="00182723"/>
    <w:rsid w:val="001848A6"/>
    <w:rsid w:val="00185A49"/>
    <w:rsid w:val="00186225"/>
    <w:rsid w:val="0018773E"/>
    <w:rsid w:val="00191CA1"/>
    <w:rsid w:val="001A23E7"/>
    <w:rsid w:val="001A5909"/>
    <w:rsid w:val="001A6378"/>
    <w:rsid w:val="001B1257"/>
    <w:rsid w:val="001B1415"/>
    <w:rsid w:val="001B484F"/>
    <w:rsid w:val="001B6A41"/>
    <w:rsid w:val="001B7378"/>
    <w:rsid w:val="001C0302"/>
    <w:rsid w:val="001C6C49"/>
    <w:rsid w:val="001D4B64"/>
    <w:rsid w:val="001D6B50"/>
    <w:rsid w:val="001E4529"/>
    <w:rsid w:val="001E52E4"/>
    <w:rsid w:val="001F0597"/>
    <w:rsid w:val="001F16A2"/>
    <w:rsid w:val="001F207B"/>
    <w:rsid w:val="001F6C2D"/>
    <w:rsid w:val="00207849"/>
    <w:rsid w:val="0020784D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25CA"/>
    <w:rsid w:val="0024391D"/>
    <w:rsid w:val="002467E9"/>
    <w:rsid w:val="0025352F"/>
    <w:rsid w:val="002539BB"/>
    <w:rsid w:val="00255CE2"/>
    <w:rsid w:val="0025698C"/>
    <w:rsid w:val="0026467A"/>
    <w:rsid w:val="00265864"/>
    <w:rsid w:val="002708A6"/>
    <w:rsid w:val="002772BD"/>
    <w:rsid w:val="0028117F"/>
    <w:rsid w:val="00281606"/>
    <w:rsid w:val="00282A21"/>
    <w:rsid w:val="00283797"/>
    <w:rsid w:val="002860BF"/>
    <w:rsid w:val="002863D9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2F8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01F6"/>
    <w:rsid w:val="003204FE"/>
    <w:rsid w:val="003307A6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24B4"/>
    <w:rsid w:val="003D4352"/>
    <w:rsid w:val="003E18F4"/>
    <w:rsid w:val="003E2DA4"/>
    <w:rsid w:val="003E2E35"/>
    <w:rsid w:val="003E5C47"/>
    <w:rsid w:val="003E6F53"/>
    <w:rsid w:val="003F28A2"/>
    <w:rsid w:val="003F2D21"/>
    <w:rsid w:val="003F5439"/>
    <w:rsid w:val="004076E9"/>
    <w:rsid w:val="00414813"/>
    <w:rsid w:val="00416DC1"/>
    <w:rsid w:val="00417757"/>
    <w:rsid w:val="00430C48"/>
    <w:rsid w:val="00433CB5"/>
    <w:rsid w:val="00435251"/>
    <w:rsid w:val="00435CFB"/>
    <w:rsid w:val="0044224C"/>
    <w:rsid w:val="00443639"/>
    <w:rsid w:val="00446355"/>
    <w:rsid w:val="0044774A"/>
    <w:rsid w:val="00447859"/>
    <w:rsid w:val="004563DD"/>
    <w:rsid w:val="00462440"/>
    <w:rsid w:val="004652D3"/>
    <w:rsid w:val="004657B2"/>
    <w:rsid w:val="004722C2"/>
    <w:rsid w:val="004729B5"/>
    <w:rsid w:val="00473A05"/>
    <w:rsid w:val="00484CE2"/>
    <w:rsid w:val="00485D17"/>
    <w:rsid w:val="004914CB"/>
    <w:rsid w:val="00497369"/>
    <w:rsid w:val="004A1199"/>
    <w:rsid w:val="004A5D71"/>
    <w:rsid w:val="004A786E"/>
    <w:rsid w:val="004B09C3"/>
    <w:rsid w:val="004B5569"/>
    <w:rsid w:val="004B62EF"/>
    <w:rsid w:val="004C01A7"/>
    <w:rsid w:val="004C628C"/>
    <w:rsid w:val="004D18E3"/>
    <w:rsid w:val="004D1C0F"/>
    <w:rsid w:val="004D539A"/>
    <w:rsid w:val="004E105E"/>
    <w:rsid w:val="004E6955"/>
    <w:rsid w:val="004E6E6D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0DA0"/>
    <w:rsid w:val="00535EF8"/>
    <w:rsid w:val="005420D2"/>
    <w:rsid w:val="00543DF4"/>
    <w:rsid w:val="00547C3A"/>
    <w:rsid w:val="00551462"/>
    <w:rsid w:val="00551ED0"/>
    <w:rsid w:val="005528BF"/>
    <w:rsid w:val="005540B3"/>
    <w:rsid w:val="0055496F"/>
    <w:rsid w:val="0055517D"/>
    <w:rsid w:val="005552A0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A4B10"/>
    <w:rsid w:val="005A5AB6"/>
    <w:rsid w:val="005A7F30"/>
    <w:rsid w:val="005B65B5"/>
    <w:rsid w:val="005C163D"/>
    <w:rsid w:val="005C77DE"/>
    <w:rsid w:val="005D35DD"/>
    <w:rsid w:val="005D742D"/>
    <w:rsid w:val="005E0503"/>
    <w:rsid w:val="005E12B3"/>
    <w:rsid w:val="005E1624"/>
    <w:rsid w:val="005E1D00"/>
    <w:rsid w:val="005E1E0C"/>
    <w:rsid w:val="005E2288"/>
    <w:rsid w:val="005E2342"/>
    <w:rsid w:val="005E387E"/>
    <w:rsid w:val="005E53CE"/>
    <w:rsid w:val="005E678D"/>
    <w:rsid w:val="005E721D"/>
    <w:rsid w:val="005F2C92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2F67"/>
    <w:rsid w:val="00647912"/>
    <w:rsid w:val="0065050C"/>
    <w:rsid w:val="0065467C"/>
    <w:rsid w:val="00660340"/>
    <w:rsid w:val="0066271B"/>
    <w:rsid w:val="00663BD8"/>
    <w:rsid w:val="006648CD"/>
    <w:rsid w:val="00672854"/>
    <w:rsid w:val="0067471F"/>
    <w:rsid w:val="00674BB2"/>
    <w:rsid w:val="00675019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46D1"/>
    <w:rsid w:val="006C761E"/>
    <w:rsid w:val="006D04D6"/>
    <w:rsid w:val="006D415B"/>
    <w:rsid w:val="006D4AC3"/>
    <w:rsid w:val="006E0673"/>
    <w:rsid w:val="006E2EFA"/>
    <w:rsid w:val="006E33D9"/>
    <w:rsid w:val="006E4E92"/>
    <w:rsid w:val="006F05B1"/>
    <w:rsid w:val="007018B7"/>
    <w:rsid w:val="00703338"/>
    <w:rsid w:val="00705188"/>
    <w:rsid w:val="00706853"/>
    <w:rsid w:val="00706DD4"/>
    <w:rsid w:val="00710BA0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847"/>
    <w:rsid w:val="00750EBA"/>
    <w:rsid w:val="0076314A"/>
    <w:rsid w:val="0076508D"/>
    <w:rsid w:val="007676DE"/>
    <w:rsid w:val="00767AB6"/>
    <w:rsid w:val="00770331"/>
    <w:rsid w:val="00772936"/>
    <w:rsid w:val="00774239"/>
    <w:rsid w:val="00775397"/>
    <w:rsid w:val="0077662D"/>
    <w:rsid w:val="00776FCB"/>
    <w:rsid w:val="00777992"/>
    <w:rsid w:val="0079013C"/>
    <w:rsid w:val="00790973"/>
    <w:rsid w:val="007927F5"/>
    <w:rsid w:val="0079402C"/>
    <w:rsid w:val="00795253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2B1"/>
    <w:rsid w:val="00811416"/>
    <w:rsid w:val="00815D29"/>
    <w:rsid w:val="00821BBE"/>
    <w:rsid w:val="0082652D"/>
    <w:rsid w:val="008303A6"/>
    <w:rsid w:val="00831FA2"/>
    <w:rsid w:val="00832733"/>
    <w:rsid w:val="00836588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0726"/>
    <w:rsid w:val="008C1400"/>
    <w:rsid w:val="008C7FB9"/>
    <w:rsid w:val="008D1317"/>
    <w:rsid w:val="008D736C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2221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2BCD"/>
    <w:rsid w:val="0097360E"/>
    <w:rsid w:val="00980B3C"/>
    <w:rsid w:val="0098483C"/>
    <w:rsid w:val="00986B21"/>
    <w:rsid w:val="00990253"/>
    <w:rsid w:val="00990DB4"/>
    <w:rsid w:val="009929F2"/>
    <w:rsid w:val="009944D6"/>
    <w:rsid w:val="009958CB"/>
    <w:rsid w:val="00997441"/>
    <w:rsid w:val="00997C40"/>
    <w:rsid w:val="009A0D66"/>
    <w:rsid w:val="009B227A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319"/>
    <w:rsid w:val="009D2CF7"/>
    <w:rsid w:val="009D42CC"/>
    <w:rsid w:val="009D7632"/>
    <w:rsid w:val="009E45B1"/>
    <w:rsid w:val="009F0ED6"/>
    <w:rsid w:val="009F477B"/>
    <w:rsid w:val="009F4F91"/>
    <w:rsid w:val="00A023CC"/>
    <w:rsid w:val="00A10524"/>
    <w:rsid w:val="00A11AC5"/>
    <w:rsid w:val="00A11DB1"/>
    <w:rsid w:val="00A12944"/>
    <w:rsid w:val="00A13318"/>
    <w:rsid w:val="00A15AF4"/>
    <w:rsid w:val="00A174A1"/>
    <w:rsid w:val="00A20A7A"/>
    <w:rsid w:val="00A20A96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36EA"/>
    <w:rsid w:val="00A85462"/>
    <w:rsid w:val="00A85FBB"/>
    <w:rsid w:val="00A90F34"/>
    <w:rsid w:val="00A91C14"/>
    <w:rsid w:val="00A9408D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4532"/>
    <w:rsid w:val="00AF52DE"/>
    <w:rsid w:val="00B00B0E"/>
    <w:rsid w:val="00B00E23"/>
    <w:rsid w:val="00B0308C"/>
    <w:rsid w:val="00B037E8"/>
    <w:rsid w:val="00B03CC7"/>
    <w:rsid w:val="00B03CC9"/>
    <w:rsid w:val="00B05C53"/>
    <w:rsid w:val="00B122F3"/>
    <w:rsid w:val="00B17399"/>
    <w:rsid w:val="00B2311E"/>
    <w:rsid w:val="00B23FD6"/>
    <w:rsid w:val="00B2430C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45C54"/>
    <w:rsid w:val="00B53156"/>
    <w:rsid w:val="00B65801"/>
    <w:rsid w:val="00B671DC"/>
    <w:rsid w:val="00B833F2"/>
    <w:rsid w:val="00B87A3D"/>
    <w:rsid w:val="00B90CAE"/>
    <w:rsid w:val="00B92B95"/>
    <w:rsid w:val="00B94371"/>
    <w:rsid w:val="00BA532D"/>
    <w:rsid w:val="00BA6212"/>
    <w:rsid w:val="00BA6627"/>
    <w:rsid w:val="00BB0CD6"/>
    <w:rsid w:val="00BB1BF6"/>
    <w:rsid w:val="00BB2130"/>
    <w:rsid w:val="00BB38A7"/>
    <w:rsid w:val="00BB6BE2"/>
    <w:rsid w:val="00BC19AA"/>
    <w:rsid w:val="00BD0C93"/>
    <w:rsid w:val="00BD5445"/>
    <w:rsid w:val="00BE038A"/>
    <w:rsid w:val="00BE1C6C"/>
    <w:rsid w:val="00BE239E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5548"/>
    <w:rsid w:val="00C0754E"/>
    <w:rsid w:val="00C07B27"/>
    <w:rsid w:val="00C07DDD"/>
    <w:rsid w:val="00C13578"/>
    <w:rsid w:val="00C20594"/>
    <w:rsid w:val="00C225A8"/>
    <w:rsid w:val="00C231BE"/>
    <w:rsid w:val="00C243CD"/>
    <w:rsid w:val="00C24770"/>
    <w:rsid w:val="00C302D2"/>
    <w:rsid w:val="00C33D57"/>
    <w:rsid w:val="00C3593E"/>
    <w:rsid w:val="00C3692A"/>
    <w:rsid w:val="00C410EF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8F6"/>
    <w:rsid w:val="00C85681"/>
    <w:rsid w:val="00C9066B"/>
    <w:rsid w:val="00C925E4"/>
    <w:rsid w:val="00CA7616"/>
    <w:rsid w:val="00CB2568"/>
    <w:rsid w:val="00CB5774"/>
    <w:rsid w:val="00CB5D21"/>
    <w:rsid w:val="00CB763B"/>
    <w:rsid w:val="00CB7ED2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E5073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714E"/>
    <w:rsid w:val="00D23FCF"/>
    <w:rsid w:val="00D2466A"/>
    <w:rsid w:val="00D24891"/>
    <w:rsid w:val="00D259D5"/>
    <w:rsid w:val="00D25E0F"/>
    <w:rsid w:val="00D25E84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26D8"/>
    <w:rsid w:val="00DF74ED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264F"/>
    <w:rsid w:val="00E97626"/>
    <w:rsid w:val="00EA0230"/>
    <w:rsid w:val="00EA10A9"/>
    <w:rsid w:val="00EA28E1"/>
    <w:rsid w:val="00EA2DCA"/>
    <w:rsid w:val="00EA358E"/>
    <w:rsid w:val="00EA39BB"/>
    <w:rsid w:val="00EA50F6"/>
    <w:rsid w:val="00EA6467"/>
    <w:rsid w:val="00EB0B8B"/>
    <w:rsid w:val="00EB2A39"/>
    <w:rsid w:val="00EC166B"/>
    <w:rsid w:val="00EC303F"/>
    <w:rsid w:val="00EC3183"/>
    <w:rsid w:val="00EC4750"/>
    <w:rsid w:val="00ED03F7"/>
    <w:rsid w:val="00ED1016"/>
    <w:rsid w:val="00ED5317"/>
    <w:rsid w:val="00ED645F"/>
    <w:rsid w:val="00ED65F7"/>
    <w:rsid w:val="00EE2CF3"/>
    <w:rsid w:val="00EE7CBC"/>
    <w:rsid w:val="00EF0BAA"/>
    <w:rsid w:val="00EF30AB"/>
    <w:rsid w:val="00EF617D"/>
    <w:rsid w:val="00F04C4F"/>
    <w:rsid w:val="00F05749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66ECE"/>
    <w:rsid w:val="00F67F6E"/>
    <w:rsid w:val="00F71BB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6ED0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37B7"/>
    <w:rsid w:val="00FD4C5B"/>
    <w:rsid w:val="00FD6CF1"/>
    <w:rsid w:val="00FD75B5"/>
    <w:rsid w:val="00FE017F"/>
    <w:rsid w:val="00FE1FB6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84B06"/>
  <w15:docId w15:val="{39D98A60-09BE-4E92-9FA9-6CD39DC2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7AB6"/>
  </w:style>
  <w:style w:type="paragraph" w:styleId="Titolo1">
    <w:name w:val="heading 1"/>
    <w:basedOn w:val="Normale"/>
    <w:next w:val="Normale"/>
    <w:qFormat/>
    <w:rsid w:val="00EC475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C475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C475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C475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C475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C475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C4750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C475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C4750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C475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C4750"/>
  </w:style>
  <w:style w:type="character" w:styleId="Collegamentoipertestuale">
    <w:name w:val="Hyperlink"/>
    <w:rsid w:val="00EC4750"/>
    <w:rPr>
      <w:color w:val="0000FF"/>
      <w:u w:val="single"/>
    </w:rPr>
  </w:style>
  <w:style w:type="paragraph" w:customStyle="1" w:styleId="Corpodeltesto1">
    <w:name w:val="Corpo del testo1"/>
    <w:basedOn w:val="Normale"/>
    <w:rsid w:val="00EC4750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C4750"/>
  </w:style>
  <w:style w:type="character" w:styleId="Rimandonotaapidipagina">
    <w:name w:val="footnote reference"/>
    <w:semiHidden/>
    <w:rsid w:val="00EC4750"/>
    <w:rPr>
      <w:vertAlign w:val="superscript"/>
    </w:rPr>
  </w:style>
  <w:style w:type="paragraph" w:styleId="Intestazione">
    <w:name w:val="header"/>
    <w:basedOn w:val="Normale"/>
    <w:rsid w:val="00EC4750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iic8bn004@istruzione.it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icsettalarodano.edu.it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miic8bn004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0B20D-4259-45BD-AED8-FE46C83A8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409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Assistente05</cp:lastModifiedBy>
  <cp:revision>5</cp:revision>
  <cp:lastPrinted>2020-02-24T13:03:00Z</cp:lastPrinted>
  <dcterms:created xsi:type="dcterms:W3CDTF">2025-01-30T11:08:00Z</dcterms:created>
  <dcterms:modified xsi:type="dcterms:W3CDTF">2025-03-03T11:20:00Z</dcterms:modified>
</cp:coreProperties>
</file>